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0703" w:rsidRPr="006F0703" w:rsidRDefault="00C62700" w:rsidP="006F0703">
      <w:pPr>
        <w:spacing w:after="0"/>
        <w:rPr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>K</w:t>
      </w:r>
      <w:r w:rsidR="006F0703" w:rsidRPr="006F0703">
        <w:rPr>
          <w:b/>
          <w:bCs/>
          <w:szCs w:val="20"/>
          <w:u w:val="single"/>
        </w:rPr>
        <w:t>RYCÍ LIST NABÍDKY:</w:t>
      </w:r>
    </w:p>
    <w:tbl>
      <w:tblPr>
        <w:tblW w:w="129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2551"/>
        <w:gridCol w:w="2126"/>
        <w:gridCol w:w="2269"/>
        <w:gridCol w:w="3237"/>
      </w:tblGrid>
      <w:tr w:rsidR="006F0703" w:rsidRPr="006F0703" w:rsidTr="008C08BE">
        <w:trPr>
          <w:gridAfter w:val="1"/>
          <w:wAfter w:w="3237" w:type="dxa"/>
          <w:cantSplit/>
          <w:trHeight w:val="758"/>
        </w:trPr>
        <w:tc>
          <w:tcPr>
            <w:tcW w:w="27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Název veřejné zakázky: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703" w:rsidRPr="009F3EE9" w:rsidRDefault="009F3EE9" w:rsidP="009F3EE9">
            <w:pPr>
              <w:spacing w:after="0"/>
              <w:rPr>
                <w:b/>
                <w:szCs w:val="20"/>
              </w:rPr>
            </w:pPr>
            <w:bookmarkStart w:id="0" w:name="_GoBack"/>
            <w:r w:rsidRPr="009F3EE9">
              <w:rPr>
                <w:b/>
                <w:szCs w:val="20"/>
              </w:rPr>
              <w:t>„</w:t>
            </w:r>
            <w:r w:rsidR="000113FA">
              <w:rPr>
                <w:b/>
                <w:szCs w:val="20"/>
              </w:rPr>
              <w:t>Městská knihovna-strukturované kabelážní systémy</w:t>
            </w:r>
            <w:r w:rsidRPr="009F3EE9">
              <w:rPr>
                <w:b/>
                <w:szCs w:val="20"/>
              </w:rPr>
              <w:t>“</w:t>
            </w:r>
            <w:bookmarkEnd w:id="0"/>
          </w:p>
        </w:tc>
      </w:tr>
      <w:tr w:rsidR="006F0703" w:rsidRPr="006F0703" w:rsidTr="008C08BE">
        <w:trPr>
          <w:gridAfter w:val="1"/>
          <w:wAfter w:w="3237" w:type="dxa"/>
          <w:cantSplit/>
          <w:trHeight w:val="2257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Zadavatel: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0703" w:rsidRPr="006F0703" w:rsidRDefault="006F0703" w:rsidP="006F0703">
            <w:pPr>
              <w:spacing w:after="0"/>
              <w:rPr>
                <w:b/>
                <w:bCs/>
                <w:szCs w:val="20"/>
              </w:rPr>
            </w:pPr>
            <w:r w:rsidRPr="006F0703">
              <w:rPr>
                <w:b/>
                <w:bCs/>
                <w:szCs w:val="20"/>
              </w:rPr>
              <w:t>Město Kostelec nad Orlicí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Zadavatel: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 </w:t>
            </w:r>
            <w:r w:rsidRPr="006F0703">
              <w:rPr>
                <w:bCs/>
                <w:szCs w:val="20"/>
              </w:rPr>
              <w:t xml:space="preserve"> Město Kostelec nad Orlicí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Sídlo: </w:t>
            </w:r>
            <w:r w:rsidRPr="006F0703">
              <w:rPr>
                <w:bCs/>
                <w:szCs w:val="20"/>
              </w:rPr>
              <w:tab/>
            </w:r>
            <w:r w:rsidRPr="006F0703">
              <w:rPr>
                <w:bCs/>
                <w:szCs w:val="20"/>
              </w:rPr>
              <w:tab/>
            </w:r>
            <w:r w:rsidRPr="006F0703">
              <w:rPr>
                <w:bCs/>
                <w:szCs w:val="20"/>
              </w:rPr>
              <w:tab/>
              <w:t xml:space="preserve">           Palackého náměstí 38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 </w:t>
            </w:r>
            <w:r>
              <w:rPr>
                <w:bCs/>
                <w:szCs w:val="20"/>
              </w:rPr>
              <w:t xml:space="preserve">                                                     </w:t>
            </w:r>
            <w:r w:rsidRPr="006F0703">
              <w:rPr>
                <w:bCs/>
                <w:szCs w:val="20"/>
              </w:rPr>
              <w:t xml:space="preserve">517 41 Kostelec nad Orlicí </w:t>
            </w:r>
          </w:p>
          <w:p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IČ: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</w:t>
            </w:r>
            <w:r w:rsidR="006F0703">
              <w:rPr>
                <w:bCs/>
                <w:szCs w:val="20"/>
              </w:rPr>
              <w:t xml:space="preserve"> </w:t>
            </w:r>
            <w:r w:rsidR="006F0703" w:rsidRPr="006F0703">
              <w:rPr>
                <w:bCs/>
                <w:szCs w:val="20"/>
              </w:rPr>
              <w:t>00274968</w:t>
            </w:r>
          </w:p>
          <w:p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DIČ: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 </w:t>
            </w:r>
            <w:r w:rsidR="006F0703">
              <w:rPr>
                <w:bCs/>
                <w:szCs w:val="20"/>
              </w:rPr>
              <w:t xml:space="preserve"> </w:t>
            </w:r>
            <w:r w:rsidR="006F0703" w:rsidRPr="006F0703">
              <w:rPr>
                <w:bCs/>
                <w:szCs w:val="20"/>
              </w:rPr>
              <w:t>CZ 00274968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Bankovní spojení:  </w:t>
            </w:r>
            <w:r w:rsidRPr="006F0703">
              <w:rPr>
                <w:bCs/>
                <w:szCs w:val="20"/>
              </w:rPr>
              <w:tab/>
              <w:t xml:space="preserve">           27-1240074329/0800 ČS a.s.</w:t>
            </w:r>
          </w:p>
          <w:p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Jednající: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 František Kinský– starosta města</w:t>
            </w:r>
          </w:p>
          <w:p w:rsidR="006F0703" w:rsidRPr="006F0703" w:rsidRDefault="005A5663" w:rsidP="006F0703">
            <w:pPr>
              <w:spacing w:after="0"/>
              <w:rPr>
                <w:szCs w:val="20"/>
              </w:rPr>
            </w:pPr>
            <w:r>
              <w:rPr>
                <w:bCs/>
                <w:szCs w:val="20"/>
              </w:rPr>
              <w:t xml:space="preserve">Telefon: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+420 494 337 111</w:t>
            </w:r>
          </w:p>
        </w:tc>
      </w:tr>
      <w:tr w:rsidR="006F0703" w:rsidRPr="006F0703" w:rsidTr="008C08BE">
        <w:trPr>
          <w:gridAfter w:val="1"/>
          <w:wAfter w:w="3237" w:type="dxa"/>
          <w:cantSplit/>
          <w:trHeight w:val="417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5A5663" w:rsidP="005A5663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Účastník zadávacího řízení</w:t>
            </w:r>
            <w:r w:rsidR="006F0703" w:rsidRPr="006F0703">
              <w:rPr>
                <w:szCs w:val="20"/>
              </w:rPr>
              <w:t>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6516D8">
        <w:trPr>
          <w:gridAfter w:val="1"/>
          <w:wAfter w:w="3237" w:type="dxa"/>
          <w:cantSplit/>
          <w:trHeight w:val="1002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Sídlo/místo podnikání: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9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IČ: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4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DIČ: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705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343C7A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 xml:space="preserve">Osoba oprávněná jednat jménem </w:t>
            </w:r>
            <w:r w:rsidR="00343C7A">
              <w:rPr>
                <w:szCs w:val="20"/>
              </w:rPr>
              <w:t>účastníka výběrového řízení: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0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Telefon/fax/e-mail: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cantSplit/>
          <w:trHeight w:val="41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Bez DPH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DPH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Včetně DPH</w:t>
            </w:r>
          </w:p>
        </w:tc>
        <w:tc>
          <w:tcPr>
            <w:tcW w:w="3237" w:type="dxa"/>
            <w:tcBorders>
              <w:left w:val="single" w:sz="12" w:space="0" w:color="auto"/>
            </w:tcBorders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Nabídková cena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</w:tbl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b/>
          <w:bCs/>
          <w:szCs w:val="20"/>
        </w:rPr>
      </w:pPr>
      <w:r w:rsidRPr="006F0703">
        <w:rPr>
          <w:b/>
          <w:bCs/>
          <w:szCs w:val="20"/>
        </w:rPr>
        <w:t>Prohlašuji, že jsem nabídkou vázán po celou dobu zadávací lhůty.</w:t>
      </w:r>
    </w:p>
    <w:p w:rsidR="006F0703" w:rsidRPr="006F0703" w:rsidRDefault="006F0703" w:rsidP="006F0703">
      <w:pPr>
        <w:spacing w:after="0"/>
        <w:rPr>
          <w:b/>
          <w:bCs/>
          <w:szCs w:val="20"/>
        </w:rPr>
      </w:pPr>
      <w:r w:rsidRPr="006F0703">
        <w:rPr>
          <w:b/>
          <w:bCs/>
          <w:szCs w:val="20"/>
        </w:rPr>
        <w:t>V …...........................dne …..................</w:t>
      </w:r>
    </w:p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szCs w:val="20"/>
        </w:rPr>
      </w:pPr>
      <w:r w:rsidRPr="006F0703">
        <w:rPr>
          <w:b/>
          <w:bCs/>
          <w:szCs w:val="20"/>
        </w:rPr>
        <w:t>Podpis……………………………………</w:t>
      </w:r>
    </w:p>
    <w:p w:rsidR="006F0703" w:rsidRPr="006F0703" w:rsidRDefault="006F0703" w:rsidP="006F0703">
      <w:pPr>
        <w:spacing w:after="0"/>
        <w:rPr>
          <w:szCs w:val="20"/>
        </w:rPr>
      </w:pPr>
    </w:p>
    <w:p w:rsidR="00703135" w:rsidRPr="006F0703" w:rsidRDefault="00703135" w:rsidP="006F0703">
      <w:pPr>
        <w:spacing w:after="0"/>
        <w:rPr>
          <w:szCs w:val="20"/>
        </w:rPr>
      </w:pPr>
    </w:p>
    <w:sectPr w:rsidR="00703135" w:rsidRPr="006F0703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endnote>
  <w:end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0D1EA0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0D1EA0" w:rsidRPr="00AE6E1D">
      <w:rPr>
        <w:sz w:val="18"/>
        <w:szCs w:val="20"/>
      </w:rPr>
      <w:fldChar w:fldCharType="separate"/>
    </w:r>
    <w:r w:rsidR="009F3EE9">
      <w:rPr>
        <w:noProof/>
        <w:sz w:val="18"/>
        <w:szCs w:val="20"/>
      </w:rPr>
      <w:t>1</w:t>
    </w:r>
    <w:r w:rsidR="000D1EA0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fldSimple w:instr=" NUMPAGES   \* MERGEFORMAT ">
      <w:r w:rsidR="009F3EE9" w:rsidRPr="009F3EE9">
        <w:rPr>
          <w:noProof/>
          <w:sz w:val="18"/>
          <w:szCs w:val="20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footnote>
  <w:foot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DE4893" w:rsidRDefault="006F0703" w:rsidP="006F0703">
    <w:pPr>
      <w:pStyle w:val="Zhlav"/>
      <w:tabs>
        <w:tab w:val="left" w:pos="322"/>
      </w:tabs>
      <w:rPr>
        <w:sz w:val="72"/>
        <w:szCs w:val="64"/>
      </w:rPr>
    </w:pPr>
    <w:r>
      <w:rPr>
        <w:sz w:val="72"/>
        <w:szCs w:val="64"/>
      </w:rPr>
      <w:tab/>
    </w:r>
    <w:r>
      <w:rPr>
        <w:sz w:val="20"/>
        <w:szCs w:val="20"/>
      </w:rPr>
      <w:t>Příloha č. 1</w:t>
    </w:r>
    <w:r>
      <w:rPr>
        <w:sz w:val="72"/>
        <w:szCs w:val="6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5"/>
  </w:num>
  <w:num w:numId="4">
    <w:abstractNumId w:val="9"/>
  </w:num>
  <w:num w:numId="5">
    <w:abstractNumId w:val="17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3"/>
  </w:num>
  <w:num w:numId="11">
    <w:abstractNumId w:val="12"/>
  </w:num>
  <w:num w:numId="12">
    <w:abstractNumId w:val="8"/>
  </w:num>
  <w:num w:numId="13">
    <w:abstractNumId w:val="10"/>
  </w:num>
  <w:num w:numId="14">
    <w:abstractNumId w:val="11"/>
  </w:num>
  <w:num w:numId="15">
    <w:abstractNumId w:val="7"/>
  </w:num>
  <w:num w:numId="16">
    <w:abstractNumId w:val="16"/>
  </w:num>
  <w:num w:numId="17">
    <w:abstractNumId w:val="3"/>
  </w:num>
  <w:num w:numId="18">
    <w:abstractNumId w:val="1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113FA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D1EA0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30F7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2380E"/>
    <w:rsid w:val="003342A8"/>
    <w:rsid w:val="00336391"/>
    <w:rsid w:val="003400E9"/>
    <w:rsid w:val="00341FA6"/>
    <w:rsid w:val="00342198"/>
    <w:rsid w:val="00343C7A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A5663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16D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6305"/>
    <w:rsid w:val="00860220"/>
    <w:rsid w:val="0087112B"/>
    <w:rsid w:val="008737EF"/>
    <w:rsid w:val="00882748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3EE9"/>
    <w:rsid w:val="009F7F18"/>
    <w:rsid w:val="00A04745"/>
    <w:rsid w:val="00A078F0"/>
    <w:rsid w:val="00A07F70"/>
    <w:rsid w:val="00A12F3D"/>
    <w:rsid w:val="00A16A0A"/>
    <w:rsid w:val="00A204C0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BEE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6264E"/>
    <w:rsid w:val="00C62700"/>
    <w:rsid w:val="00C65094"/>
    <w:rsid w:val="00C66756"/>
    <w:rsid w:val="00C71894"/>
    <w:rsid w:val="00C71EA8"/>
    <w:rsid w:val="00C73173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6347C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35CD467"/>
  <w15:docId w15:val="{B7C1A5E8-65F3-437D-B6F9-5E9D30F1D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326FC6-3F0A-4719-A90E-C71A6FA0F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3</cp:revision>
  <cp:lastPrinted>2016-05-06T05:52:00Z</cp:lastPrinted>
  <dcterms:created xsi:type="dcterms:W3CDTF">2018-05-07T12:48:00Z</dcterms:created>
  <dcterms:modified xsi:type="dcterms:W3CDTF">2018-05-07T12:49:00Z</dcterms:modified>
</cp:coreProperties>
</file>